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928F2" w14:textId="003A0201"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294826">
        <w:t xml:space="preserve">ZAŁĄCZNIK NR </w:t>
      </w:r>
      <w:r w:rsidR="00495697">
        <w:t>1</w:t>
      </w:r>
      <w:r w:rsidR="00417462">
        <w:t>0</w:t>
      </w:r>
      <w:r w:rsidRPr="00294826">
        <w:t xml:space="preserve"> DO SWZ</w:t>
      </w:r>
      <w:r w:rsidRPr="00294826">
        <w:tab/>
      </w:r>
      <w:r w:rsidR="00C7687F" w:rsidRPr="00B172A9">
        <w:rPr>
          <w:rFonts w:ascii="Calibri" w:eastAsia="Times New Roman" w:hAnsi="Calibri" w:cs="Calibri"/>
          <w:bCs w:val="0"/>
          <w:color w:val="auto"/>
          <w:szCs w:val="20"/>
        </w:rPr>
        <w:t>POST/DYS/OR/</w:t>
      </w:r>
      <w:r w:rsidR="00F53979">
        <w:rPr>
          <w:rFonts w:ascii="Calibri" w:eastAsia="Times New Roman" w:hAnsi="Calibri" w:cs="Calibri"/>
          <w:bCs w:val="0"/>
          <w:color w:val="auto"/>
          <w:szCs w:val="20"/>
        </w:rPr>
        <w:t>GZ</w:t>
      </w:r>
      <w:r w:rsidR="00C7687F" w:rsidRPr="00B172A9">
        <w:rPr>
          <w:rFonts w:ascii="Calibri" w:eastAsia="Times New Roman" w:hAnsi="Calibri" w:cs="Calibri"/>
          <w:bCs w:val="0"/>
          <w:color w:val="auto"/>
          <w:szCs w:val="20"/>
        </w:rPr>
        <w:t>/</w:t>
      </w:r>
      <w:r w:rsidR="0021651D">
        <w:rPr>
          <w:rFonts w:cs="Calibri"/>
          <w:caps/>
          <w:color w:val="auto"/>
          <w:kern w:val="28"/>
        </w:rPr>
        <w:t>04572</w:t>
      </w:r>
      <w:r w:rsidR="00C7687F" w:rsidRPr="00B172A9">
        <w:rPr>
          <w:rFonts w:ascii="Calibri" w:eastAsia="Times New Roman" w:hAnsi="Calibri" w:cs="Calibri"/>
          <w:bCs w:val="0"/>
          <w:color w:val="auto"/>
          <w:szCs w:val="20"/>
        </w:rPr>
        <w:t>/202</w:t>
      </w:r>
      <w:r w:rsidR="00C7687F">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14F7ADF5" w14:textId="77777777" w:rsidTr="00C7687F">
        <w:trPr>
          <w:trHeight w:val="1820"/>
        </w:trPr>
        <w:tc>
          <w:tcPr>
            <w:tcW w:w="3656" w:type="dxa"/>
            <w:tcBorders>
              <w:top w:val="thinThickSmallGap" w:sz="12" w:space="0" w:color="0070C0"/>
              <w:bottom w:val="thinThickSmallGap" w:sz="12" w:space="0" w:color="0070C0"/>
            </w:tcBorders>
          </w:tcPr>
          <w:p w14:paraId="5064B6B0"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42C151A2"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0D658993"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0B5B7817"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4F1AB9DC"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4F590CE8"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2650EDE9"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9C3BE04"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355D6609"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5B204527"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0009D9DD"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7CD94C18"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37493624" w14:textId="2EC62FA9"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sidR="00F53979" w:rsidRPr="00F53979">
        <w:rPr>
          <w:rFonts w:asciiTheme="minorHAnsi" w:eastAsia="Calibri" w:hAnsiTheme="minorHAnsi" w:cstheme="minorHAnsi"/>
          <w:b/>
          <w:bCs/>
          <w:szCs w:val="22"/>
          <w:lang w:eastAsia="pl-PL"/>
        </w:rPr>
        <w:t xml:space="preserve">„Roboty budowlane w zakresie sieci energetycznych SN i </w:t>
      </w:r>
      <w:proofErr w:type="spellStart"/>
      <w:r w:rsidR="00F53979" w:rsidRPr="00F53979">
        <w:rPr>
          <w:rFonts w:asciiTheme="minorHAnsi" w:eastAsia="Calibri" w:hAnsiTheme="minorHAnsi" w:cstheme="minorHAnsi"/>
          <w:b/>
          <w:bCs/>
          <w:szCs w:val="22"/>
          <w:lang w:eastAsia="pl-PL"/>
        </w:rPr>
        <w:t>nN</w:t>
      </w:r>
      <w:proofErr w:type="spellEnd"/>
      <w:r w:rsidR="00F53979" w:rsidRPr="00F53979">
        <w:rPr>
          <w:rFonts w:asciiTheme="minorHAnsi" w:eastAsia="Calibri" w:hAnsiTheme="minorHAnsi" w:cstheme="minorHAnsi"/>
          <w:b/>
          <w:bCs/>
          <w:szCs w:val="22"/>
          <w:lang w:eastAsia="pl-PL"/>
        </w:rPr>
        <w:t xml:space="preserve"> na terenie RE1 w miejscowościach: Nowy Borek, Błażowa - 2 części”</w:t>
      </w:r>
      <w:r w:rsidR="00F53979">
        <w:rPr>
          <w:rFonts w:asciiTheme="minorHAnsi" w:eastAsia="Calibri" w:hAnsiTheme="minorHAnsi" w:cstheme="minorHAnsi"/>
          <w:szCs w:val="22"/>
          <w:lang w:eastAsia="pl-PL"/>
        </w:rPr>
        <w:t xml:space="preserve"> </w:t>
      </w:r>
      <w:r w:rsidRPr="00F73875">
        <w:rPr>
          <w:rFonts w:asciiTheme="minorHAnsi" w:eastAsia="Calibri" w:hAnsiTheme="minorHAnsi" w:cstheme="minorHAnsi"/>
          <w:szCs w:val="22"/>
          <w:lang w:eastAsia="pl-PL"/>
        </w:rPr>
        <w:t>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610AF4D0"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EAEC970"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27296AA"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376C42E8"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C5EAF7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577E7B9D"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2A591AF7"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7ED6D588"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F4F9B91"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3C0FE8FC"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4969E72F"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5D00B54D"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12CAABF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0434937B"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00A7A3F"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2891986"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3832E5"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2A0578E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2EFCC7C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536E5D4"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0A509A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66708C62"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06C66C5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7E14E60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1BAD8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0EDD5177"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5B8AFCE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417F18F"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2C8CE7F"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6CA683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4B165DC3"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6D67517F"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9ACE1F"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6EE2469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79B9F134"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7F6D93E9"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FAE6DD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51B8E949"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3DDA6BFD"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5CEADA63"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9D04B0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36DB2F4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11B16135"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0366335"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8C8E14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9299" w:type="dxa"/>
            <w:tcBorders>
              <w:top w:val="single" w:sz="4" w:space="0" w:color="auto"/>
              <w:left w:val="single" w:sz="4" w:space="0" w:color="auto"/>
              <w:bottom w:val="single" w:sz="4" w:space="0" w:color="auto"/>
              <w:right w:val="single" w:sz="4" w:space="0" w:color="auto"/>
            </w:tcBorders>
            <w:vAlign w:val="center"/>
          </w:tcPr>
          <w:p w14:paraId="0D774E6B"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508086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57AB8AD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188A64C"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4260745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095D344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A58C6C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FA4E64"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1F9E4EF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1747035D"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5A81D305"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ACE786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3DEE5638"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7B6E88C4"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267DF935"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1893E8F"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4931C253"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14F8C3D8"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49CE2186"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03E8DF29"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17C5D454"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1B6F6958"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3"/>
      <w:headerReference w:type="first" r:id="rId14"/>
      <w:footerReference w:type="first" r:id="rId15"/>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6611E" w14:textId="77777777" w:rsidR="00165A0B" w:rsidRDefault="00165A0B" w:rsidP="004A302B">
      <w:pPr>
        <w:spacing w:line="240" w:lineRule="auto"/>
      </w:pPr>
      <w:r>
        <w:separator/>
      </w:r>
    </w:p>
  </w:endnote>
  <w:endnote w:type="continuationSeparator" w:id="0">
    <w:p w14:paraId="6DEB405F" w14:textId="77777777" w:rsidR="00165A0B" w:rsidRDefault="00165A0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D096B" w14:textId="77777777"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C1FEB">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C1FEB">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BDDBC" w14:textId="77777777"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C1FEB">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C1FEB">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60249" w14:textId="77777777" w:rsidR="00165A0B" w:rsidRDefault="00165A0B" w:rsidP="004A302B">
      <w:pPr>
        <w:spacing w:line="240" w:lineRule="auto"/>
      </w:pPr>
      <w:r>
        <w:separator/>
      </w:r>
    </w:p>
  </w:footnote>
  <w:footnote w:type="continuationSeparator" w:id="0">
    <w:p w14:paraId="572D5817" w14:textId="77777777" w:rsidR="00165A0B" w:rsidRDefault="00165A0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B2174" w14:textId="77777777" w:rsidR="00D23A7E" w:rsidRPr="00706793" w:rsidRDefault="00000000"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2DCA66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578398542">
    <w:abstractNumId w:val="13"/>
  </w:num>
  <w:num w:numId="2" w16cid:durableId="1526596232">
    <w:abstractNumId w:val="8"/>
  </w:num>
  <w:num w:numId="3" w16cid:durableId="1763913993">
    <w:abstractNumId w:val="22"/>
  </w:num>
  <w:num w:numId="4" w16cid:durableId="1374622435">
    <w:abstractNumId w:val="6"/>
  </w:num>
  <w:num w:numId="5" w16cid:durableId="1075396739">
    <w:abstractNumId w:val="10"/>
  </w:num>
  <w:num w:numId="6" w16cid:durableId="89081860">
    <w:abstractNumId w:val="15"/>
  </w:num>
  <w:num w:numId="7" w16cid:durableId="269169851">
    <w:abstractNumId w:val="16"/>
  </w:num>
  <w:num w:numId="8" w16cid:durableId="73824842">
    <w:abstractNumId w:val="17"/>
  </w:num>
  <w:num w:numId="9" w16cid:durableId="510679337">
    <w:abstractNumId w:val="7"/>
  </w:num>
  <w:num w:numId="10" w16cid:durableId="371541085">
    <w:abstractNumId w:val="18"/>
  </w:num>
  <w:num w:numId="11" w16cid:durableId="198126807">
    <w:abstractNumId w:val="4"/>
  </w:num>
  <w:num w:numId="12" w16cid:durableId="1910265079">
    <w:abstractNumId w:val="19"/>
  </w:num>
  <w:num w:numId="13" w16cid:durableId="1906528937">
    <w:abstractNumId w:val="12"/>
  </w:num>
  <w:num w:numId="14" w16cid:durableId="320812710">
    <w:abstractNumId w:val="3"/>
  </w:num>
  <w:num w:numId="15" w16cid:durableId="480463298">
    <w:abstractNumId w:val="11"/>
  </w:num>
  <w:num w:numId="16" w16cid:durableId="8667937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07360048">
    <w:abstractNumId w:val="10"/>
  </w:num>
  <w:num w:numId="18" w16cid:durableId="283195323">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898592806">
    <w:abstractNumId w:val="5"/>
  </w:num>
  <w:num w:numId="20" w16cid:durableId="57898587">
    <w:abstractNumId w:val="21"/>
  </w:num>
  <w:num w:numId="21" w16cid:durableId="1039554741">
    <w:abstractNumId w:val="9"/>
  </w:num>
  <w:num w:numId="22" w16cid:durableId="1131635961">
    <w:abstractNumId w:val="14"/>
  </w:num>
  <w:num w:numId="23" w16cid:durableId="45660701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425"/>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5A0B"/>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51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7C2"/>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0CC"/>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17EE"/>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375"/>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EB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397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36E8"/>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1FEB"/>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88A4E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POST/DYS/OR/GZ/04572/2025                         </dmsv2SWPP2ObjectNumber>
    <dmsv2SWPP2SumMD5 xmlns="http://schemas.microsoft.com/sharepoint/v3">33015c2484dd10b3c7b45df0a016403d</dmsv2SWPP2SumMD5>
    <dmsv2BaseMoved xmlns="http://schemas.microsoft.com/sharepoint/v3">false</dmsv2BaseMoved>
    <dmsv2BaseIsSensitive xmlns="http://schemas.microsoft.com/sharepoint/v3">true</dmsv2BaseIsSensitive>
    <dmsv2SWPP2IDSWPP2 xmlns="http://schemas.microsoft.com/sharepoint/v3">702094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24100292</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00000001000700030000000c000000000001</dmsv2SWPP2ObjectDepartment>
    <dmsv2SWPP2ObjectName xmlns="http://schemas.microsoft.com/sharepoint/v3">Postępowanie</dmsv2SWPP2ObjectName>
    <_dlc_DocId xmlns="a19cb1c7-c5c7-46d4-85ae-d83685407bba">JEUP5JKVCYQC-922955212-16081</_dlc_DocId>
    <_dlc_DocIdUrl xmlns="a19cb1c7-c5c7-46d4-85ae-d83685407bba">
      <Url>https://swpp2.dms.gkpge.pl/sites/41/_layouts/15/DocIdRedir.aspx?ID=JEUP5JKVCYQC-922955212-16081</Url>
      <Description>JEUP5JKVCYQC-922955212-16081</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E5CE6A-64AC-4011-87CF-AB3EF5A501B0}">
  <ds:schemaRefs>
    <ds:schemaRef ds:uri="http://schemas.microsoft.com/sharepoint/events"/>
  </ds:schemaRefs>
</ds:datastoreItem>
</file>

<file path=customXml/itemProps2.xml><?xml version="1.0" encoding="utf-8"?>
<ds:datastoreItem xmlns:ds="http://schemas.openxmlformats.org/officeDocument/2006/customXml" ds:itemID="{6D2F127D-C1A3-4ADF-826E-7EEB24C01392}">
  <ds:schemaRefs>
    <ds:schemaRef ds:uri="http://schemas.openxmlformats.org/officeDocument/2006/bibliography"/>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FBA0885F-FC4C-4AF8-B288-A0BAEB152A1B}"/>
</file>

<file path=docProps/app.xml><?xml version="1.0" encoding="utf-8"?>
<Properties xmlns="http://schemas.openxmlformats.org/officeDocument/2006/extended-properties" xmlns:vt="http://schemas.openxmlformats.org/officeDocument/2006/docPropsVTypes">
  <Template>Normal</Template>
  <TotalTime>23</TotalTime>
  <Pages>2</Pages>
  <Words>460</Words>
  <Characters>2766</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Rydzik Józef [PGE Dystr. O.Rzeszów]</cp:lastModifiedBy>
  <cp:revision>18</cp:revision>
  <cp:lastPrinted>2020-02-27T07:25:00Z</cp:lastPrinted>
  <dcterms:created xsi:type="dcterms:W3CDTF">2022-12-15T06:17:00Z</dcterms:created>
  <dcterms:modified xsi:type="dcterms:W3CDTF">2026-01-07T10:49:00Z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6acefa0e-30fa-43d0-b105-74da96c3b766</vt:lpwstr>
  </property>
</Properties>
</file>